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3E1398"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66B43E5B" w14:textId="77777777">
        <w:tc>
          <w:tcPr>
            <w:tcW w:w="10419" w:type="dxa"/>
          </w:tcPr>
          <w:p w14:paraId="06826E10" w14:textId="713169F2" w:rsidR="00472B25" w:rsidRDefault="00434300">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138E289C" wp14:editId="5722E82A">
                  <wp:extent cx="1028700" cy="596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solidFill>
                            <a:srgbClr val="FFFFFF"/>
                          </a:solidFill>
                          <a:ln>
                            <a:noFill/>
                          </a:ln>
                        </pic:spPr>
                      </pic:pic>
                    </a:graphicData>
                  </a:graphic>
                </wp:inline>
              </w:drawing>
            </w:r>
          </w:p>
          <w:p w14:paraId="54C505FF" w14:textId="77777777" w:rsidR="00472B25" w:rsidRDefault="00472B25">
            <w:pPr>
              <w:pStyle w:val="Pieddepage"/>
              <w:tabs>
                <w:tab w:val="clear" w:pos="4536"/>
                <w:tab w:val="clear" w:pos="9072"/>
              </w:tabs>
              <w:jc w:val="center"/>
              <w:rPr>
                <w:rFonts w:ascii="Arial" w:hAnsi="Arial" w:cs="Arial"/>
              </w:rPr>
            </w:pPr>
          </w:p>
          <w:p w14:paraId="2583EB98"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0F1E588"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6AFF7EE6" w14:textId="77777777" w:rsidR="00472B25" w:rsidRDefault="00472B25">
            <w:pPr>
              <w:pStyle w:val="Pieddepage"/>
              <w:tabs>
                <w:tab w:val="clear" w:pos="4536"/>
                <w:tab w:val="clear" w:pos="9072"/>
              </w:tabs>
              <w:jc w:val="center"/>
            </w:pPr>
          </w:p>
        </w:tc>
      </w:tr>
    </w:tbl>
    <w:p w14:paraId="2BC90C31"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7470F468" w14:textId="77777777">
        <w:tc>
          <w:tcPr>
            <w:tcW w:w="9288" w:type="dxa"/>
            <w:shd w:val="clear" w:color="auto" w:fill="66CCFF"/>
          </w:tcPr>
          <w:p w14:paraId="5AE57330"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2F80EBE7" w14:textId="77777777" w:rsidR="00472B25" w:rsidRDefault="00472B25">
            <w:pPr>
              <w:pStyle w:val="Titre8"/>
              <w:tabs>
                <w:tab w:val="num" w:pos="0"/>
                <w:tab w:val="right" w:pos="9639"/>
              </w:tabs>
              <w:rPr>
                <w:sz w:val="28"/>
                <w:szCs w:val="28"/>
              </w:rPr>
            </w:pPr>
            <w:r>
              <w:rPr>
                <w:caps/>
                <w:sz w:val="28"/>
                <w:szCs w:val="28"/>
              </w:rPr>
              <w:t>DECLARATION DU candidat INDIVIDUEL</w:t>
            </w:r>
          </w:p>
          <w:p w14:paraId="7FE6D33B"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5542883A" w14:textId="77777777" w:rsidR="00472B25" w:rsidRDefault="00472B25">
            <w:pPr>
              <w:pStyle w:val="Titre8"/>
              <w:tabs>
                <w:tab w:val="num" w:pos="0"/>
                <w:tab w:val="right" w:pos="9639"/>
              </w:tabs>
              <w:spacing w:before="120" w:after="120"/>
            </w:pPr>
            <w:r>
              <w:rPr>
                <w:caps/>
                <w:sz w:val="28"/>
                <w:szCs w:val="28"/>
              </w:rPr>
              <w:t>DC2</w:t>
            </w:r>
          </w:p>
        </w:tc>
      </w:tr>
    </w:tbl>
    <w:p w14:paraId="2C5D23BB" w14:textId="77777777" w:rsidR="00472B25" w:rsidRDefault="00472B25">
      <w:pPr>
        <w:jc w:val="both"/>
        <w:rPr>
          <w:rFonts w:ascii="Arial" w:hAnsi="Arial" w:cs="Arial"/>
        </w:rPr>
      </w:pPr>
    </w:p>
    <w:p w14:paraId="0C3090C8"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3E2F05F3"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2D040515" w14:textId="77777777" w:rsidR="00614AE6" w:rsidRPr="00614AE6" w:rsidRDefault="00614AE6" w:rsidP="00614AE6"/>
    <w:p w14:paraId="0E43CD40"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5A25C2D3" w14:textId="77777777" w:rsidR="00614AE6" w:rsidRPr="00614AE6" w:rsidRDefault="00614AE6" w:rsidP="00614AE6"/>
    <w:p w14:paraId="75B009CB"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7D749539" w14:textId="77777777" w:rsidR="00614AE6" w:rsidRPr="0025478A" w:rsidRDefault="00614AE6">
      <w:pPr>
        <w:jc w:val="both"/>
        <w:rPr>
          <w:rFonts w:ascii="Arial" w:hAnsi="Arial" w:cs="Arial"/>
          <w:i/>
          <w:iCs/>
        </w:rPr>
      </w:pPr>
    </w:p>
    <w:p w14:paraId="7C8D9BDF"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5FA1B711" w14:textId="77777777" w:rsidR="003C025D" w:rsidRPr="001C7D87" w:rsidRDefault="003C025D" w:rsidP="003C025D">
      <w:pPr>
        <w:jc w:val="both"/>
        <w:rPr>
          <w:rFonts w:ascii="Arial" w:hAnsi="Arial" w:cs="Arial"/>
          <w:i/>
          <w:sz w:val="18"/>
          <w:szCs w:val="18"/>
        </w:rPr>
      </w:pPr>
    </w:p>
    <w:p w14:paraId="59F8E728"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0E7180E" w14:textId="77777777">
        <w:tc>
          <w:tcPr>
            <w:tcW w:w="10331" w:type="dxa"/>
            <w:shd w:val="clear" w:color="auto" w:fill="66CCFF"/>
          </w:tcPr>
          <w:p w14:paraId="3CC8DD85"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137CAF81" w14:textId="77777777" w:rsidR="009A394A" w:rsidRDefault="009A394A">
      <w:pPr>
        <w:rPr>
          <w:rFonts w:ascii="Arial" w:hAnsi="Arial" w:cs="Arial"/>
          <w:b/>
          <w:bCs/>
        </w:rPr>
      </w:pPr>
    </w:p>
    <w:p w14:paraId="31659A84" w14:textId="77777777" w:rsidR="00E9470A" w:rsidRPr="00E9470A" w:rsidRDefault="00E9470A" w:rsidP="00E9470A">
      <w:pPr>
        <w:rPr>
          <w:rFonts w:ascii="Arial" w:hAnsi="Arial" w:cs="Arial"/>
          <w:b/>
          <w:bCs/>
        </w:rPr>
      </w:pPr>
      <w:r w:rsidRPr="00E9470A">
        <w:rPr>
          <w:rFonts w:ascii="Arial" w:hAnsi="Arial" w:cs="Arial"/>
          <w:b/>
          <w:bCs/>
        </w:rPr>
        <w:t>France Éducation international (FEI)</w:t>
      </w:r>
    </w:p>
    <w:p w14:paraId="21E58BB4" w14:textId="730907D5" w:rsidR="00E9470A" w:rsidRPr="00E9470A" w:rsidRDefault="00E9470A" w:rsidP="00E9470A">
      <w:pPr>
        <w:rPr>
          <w:rFonts w:ascii="Arial" w:hAnsi="Arial" w:cs="Arial"/>
          <w:b/>
          <w:bCs/>
        </w:rPr>
      </w:pPr>
      <w:r w:rsidRPr="00E9470A">
        <w:rPr>
          <w:rFonts w:ascii="Arial" w:hAnsi="Arial" w:cs="Arial"/>
          <w:b/>
          <w:bCs/>
        </w:rPr>
        <w:t xml:space="preserve">1, avenue Léon Journault - 92318 Sèvres </w:t>
      </w:r>
      <w:r w:rsidR="00AF3913">
        <w:rPr>
          <w:rFonts w:ascii="Arial" w:hAnsi="Arial" w:cs="Arial"/>
          <w:b/>
          <w:bCs/>
        </w:rPr>
        <w:t>c</w:t>
      </w:r>
      <w:r w:rsidRPr="00E9470A">
        <w:rPr>
          <w:rFonts w:ascii="Arial" w:hAnsi="Arial" w:cs="Arial"/>
          <w:b/>
          <w:bCs/>
        </w:rPr>
        <w:t>edex - Téléphone : 01.45.07.60.00</w:t>
      </w:r>
    </w:p>
    <w:p w14:paraId="7E2D3262" w14:textId="77777777" w:rsidR="00E9470A" w:rsidRPr="00E9470A" w:rsidRDefault="00E9470A" w:rsidP="00E9470A">
      <w:pPr>
        <w:rPr>
          <w:rFonts w:ascii="Arial" w:hAnsi="Arial" w:cs="Arial"/>
          <w:b/>
          <w:bCs/>
        </w:rPr>
      </w:pPr>
      <w:r w:rsidRPr="00E9470A">
        <w:rPr>
          <w:rFonts w:ascii="Arial" w:hAnsi="Arial" w:cs="Arial"/>
          <w:b/>
          <w:bCs/>
        </w:rPr>
        <w:t>Adresse internet (URL) : http://www.france-education-international.fr</w:t>
      </w:r>
    </w:p>
    <w:p w14:paraId="4640A873"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655A698" w14:textId="77777777">
        <w:tc>
          <w:tcPr>
            <w:tcW w:w="10331" w:type="dxa"/>
            <w:shd w:val="clear" w:color="auto" w:fill="66CCFF"/>
          </w:tcPr>
          <w:p w14:paraId="398B0BEF"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18340FA7" w14:textId="77777777" w:rsidR="009540B9" w:rsidRDefault="009540B9" w:rsidP="006838CD">
      <w:pPr>
        <w:rPr>
          <w:rFonts w:ascii="Arial" w:hAnsi="Arial" w:cs="Arial"/>
          <w:b/>
          <w:bCs/>
        </w:rPr>
      </w:pPr>
    </w:p>
    <w:p w14:paraId="5BD51669" w14:textId="77777777" w:rsidR="004B4325" w:rsidRPr="00AF3913" w:rsidRDefault="004B4325" w:rsidP="00AF3913">
      <w:pPr>
        <w:tabs>
          <w:tab w:val="left" w:pos="426"/>
          <w:tab w:val="left" w:pos="851"/>
        </w:tabs>
        <w:rPr>
          <w:rFonts w:ascii="Arial" w:hAnsi="Arial" w:cs="Arial"/>
          <w:b/>
          <w:bCs/>
        </w:rPr>
      </w:pPr>
      <w:r w:rsidRPr="00AF3913">
        <w:rPr>
          <w:rFonts w:ascii="Arial" w:hAnsi="Arial" w:cs="Arial"/>
          <w:b/>
          <w:bCs/>
        </w:rPr>
        <w:t>Prestations de services de gestion documentaire et de veille pour le Laboratoire d’innovation et de ressources en éducation (LIRE) de France Éducation international</w:t>
      </w:r>
    </w:p>
    <w:p w14:paraId="26710819" w14:textId="77777777" w:rsidR="00472B25" w:rsidRDefault="00472B25">
      <w:pPr>
        <w:jc w:val="both"/>
        <w:rPr>
          <w:rFonts w:ascii="Arial" w:hAnsi="Arial" w:cs="Arial"/>
          <w:bCs/>
        </w:rPr>
      </w:pPr>
    </w:p>
    <w:p w14:paraId="59505D67"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2EBF200" w14:textId="77777777">
        <w:tc>
          <w:tcPr>
            <w:tcW w:w="10331" w:type="dxa"/>
            <w:shd w:val="clear" w:color="auto" w:fill="66CCFF"/>
          </w:tcPr>
          <w:p w14:paraId="7B1C2CB4"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30AFA02D" w14:textId="77777777" w:rsidR="00472B25" w:rsidRDefault="00472B25">
      <w:pPr>
        <w:pStyle w:val="Titre9"/>
        <w:numPr>
          <w:ilvl w:val="0"/>
          <w:numId w:val="0"/>
        </w:numPr>
        <w:rPr>
          <w:i w:val="0"/>
          <w:sz w:val="20"/>
        </w:rPr>
      </w:pPr>
    </w:p>
    <w:p w14:paraId="5CA09E56"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18E73EBC" w14:textId="77777777" w:rsidR="00472B25" w:rsidRDefault="00472B25">
      <w:pPr>
        <w:pStyle w:val="Titre9"/>
        <w:tabs>
          <w:tab w:val="num" w:pos="0"/>
        </w:tabs>
        <w:ind w:left="0"/>
        <w:jc w:val="both"/>
        <w:rPr>
          <w:i w:val="0"/>
          <w:iCs w:val="0"/>
          <w:sz w:val="20"/>
          <w:szCs w:val="20"/>
        </w:rPr>
      </w:pPr>
    </w:p>
    <w:p w14:paraId="7A5E5E94"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115F3B05" w14:textId="77777777" w:rsidR="00472B25" w:rsidRDefault="00472B25">
      <w:pPr>
        <w:jc w:val="both"/>
        <w:rPr>
          <w:rFonts w:ascii="Arial" w:hAnsi="Arial" w:cs="Arial"/>
          <w:b/>
          <w:bCs/>
        </w:rPr>
      </w:pPr>
    </w:p>
    <w:p w14:paraId="0D67EDFC"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672194BE" w14:textId="77777777" w:rsidR="003C025D" w:rsidRDefault="003C025D" w:rsidP="003C025D"/>
    <w:p w14:paraId="0E541FB5" w14:textId="77777777" w:rsidR="003C025D" w:rsidRPr="00025EC9" w:rsidRDefault="003C025D" w:rsidP="003C025D"/>
    <w:p w14:paraId="4C511EB2"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5F13787D" w14:textId="77777777" w:rsidR="003C025D" w:rsidRDefault="003C025D" w:rsidP="003C025D"/>
    <w:p w14:paraId="09024DD9" w14:textId="77777777" w:rsidR="003C025D" w:rsidRPr="00025EC9" w:rsidRDefault="003C025D" w:rsidP="003C025D"/>
    <w:p w14:paraId="387129AA"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6858428F" w14:textId="77777777" w:rsidR="003C025D" w:rsidRDefault="003C025D" w:rsidP="003C025D"/>
    <w:p w14:paraId="1CFE660E" w14:textId="77777777" w:rsidR="003C025D" w:rsidRPr="00025EC9" w:rsidRDefault="003C025D" w:rsidP="003C025D"/>
    <w:p w14:paraId="669DF575"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54DE898E" w14:textId="77777777" w:rsidR="003C025D" w:rsidRDefault="003C025D" w:rsidP="003C025D"/>
    <w:p w14:paraId="784FF6AE" w14:textId="77777777" w:rsidR="003C025D" w:rsidRDefault="003C025D" w:rsidP="003C025D"/>
    <w:p w14:paraId="2EB77935"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14:paraId="4FB1B3CE" w14:textId="77777777" w:rsidR="003C025D" w:rsidRDefault="003C025D" w:rsidP="003C025D"/>
    <w:p w14:paraId="6F4BBF99" w14:textId="77777777" w:rsidR="003C025D" w:rsidRPr="00025EC9" w:rsidRDefault="003C025D" w:rsidP="003C025D"/>
    <w:p w14:paraId="480241A6"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199D5AE5" w14:textId="77777777" w:rsidR="00472B25" w:rsidRDefault="00472B25">
      <w:pPr>
        <w:jc w:val="both"/>
        <w:rPr>
          <w:rFonts w:ascii="Arial" w:hAnsi="Arial" w:cs="Arial"/>
          <w:b/>
          <w:bCs/>
        </w:rPr>
      </w:pPr>
    </w:p>
    <w:p w14:paraId="44B4B1A6" w14:textId="77777777" w:rsidR="00472B25" w:rsidRDefault="00472B25">
      <w:pPr>
        <w:jc w:val="both"/>
        <w:rPr>
          <w:rFonts w:ascii="Arial" w:hAnsi="Arial" w:cs="Arial"/>
          <w:b/>
          <w:bCs/>
        </w:rPr>
      </w:pPr>
    </w:p>
    <w:p w14:paraId="630FF875"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14:paraId="76BB8175" w14:textId="77777777" w:rsidR="00472B25" w:rsidRDefault="00472B25">
      <w:pPr>
        <w:jc w:val="both"/>
        <w:rPr>
          <w:rFonts w:ascii="Arial" w:hAnsi="Arial" w:cs="Arial"/>
        </w:rPr>
      </w:pPr>
    </w:p>
    <w:p w14:paraId="1262675C"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Oui</w:t>
      </w:r>
    </w:p>
    <w:p w14:paraId="6423DFA7" w14:textId="77777777" w:rsidR="00427375" w:rsidRDefault="00427375" w:rsidP="00427375">
      <w:pPr>
        <w:ind w:left="567"/>
        <w:jc w:val="both"/>
        <w:rPr>
          <w:rFonts w:ascii="Arial" w:hAnsi="Arial" w:cs="Arial"/>
        </w:rPr>
      </w:pPr>
    </w:p>
    <w:p w14:paraId="4F480274"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Non.</w:t>
      </w:r>
    </w:p>
    <w:p w14:paraId="35D8D05F" w14:textId="79173270" w:rsidR="002D13A0" w:rsidRDefault="00815797" w:rsidP="009540B9">
      <w:pPr>
        <w:jc w:val="both"/>
        <w:rPr>
          <w:rFonts w:ascii="Arial" w:hAnsi="Arial" w:cs="Arial"/>
          <w:b/>
          <w:bCs/>
          <w:sz w:val="22"/>
          <w:szCs w:val="22"/>
        </w:rPr>
      </w:pPr>
      <w:r>
        <w:rPr>
          <w:rFonts w:ascii="Arial" w:hAnsi="Arial" w:cs="Arial"/>
          <w:b/>
          <w:bCs/>
          <w:sz w:val="22"/>
          <w:szCs w:val="22"/>
        </w:rPr>
        <w:br w:type="page"/>
      </w:r>
    </w:p>
    <w:p w14:paraId="28C77DF3" w14:textId="38BED86A" w:rsidR="006838CD" w:rsidRDefault="006838CD">
      <w:pPr>
        <w:suppressAutoHyphens w:val="0"/>
        <w:rPr>
          <w:rFonts w:ascii="Arial" w:hAnsi="Arial" w:cs="Arial"/>
          <w:b/>
          <w:bCs/>
          <w:sz w:val="22"/>
          <w:szCs w:val="22"/>
        </w:rPr>
      </w:pPr>
    </w:p>
    <w:p w14:paraId="59BE96FD" w14:textId="0CDA2B9A"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7FB356E0" w14:textId="77777777" w:rsidR="00427375" w:rsidRDefault="00427375" w:rsidP="008C2177">
      <w:pPr>
        <w:tabs>
          <w:tab w:val="left" w:pos="-142"/>
          <w:tab w:val="left" w:pos="4111"/>
        </w:tabs>
        <w:jc w:val="both"/>
        <w:rPr>
          <w:rFonts w:ascii="Arial" w:hAnsi="Arial" w:cs="Arial"/>
          <w:b/>
          <w:bCs/>
          <w:sz w:val="22"/>
          <w:szCs w:val="22"/>
        </w:rPr>
      </w:pPr>
    </w:p>
    <w:p w14:paraId="1E18CFF4"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6"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7"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38EE91CB"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335BDD88"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664E7A81"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6BBE875E"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075C1F8E"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74334E8B"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6F592108"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49551788"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60749E56"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74EB3297"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7E00B387"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7BF438CD" w14:textId="77777777" w:rsidR="00BD1236" w:rsidRPr="008C2177" w:rsidRDefault="00BD1236" w:rsidP="00171BF1">
      <w:pPr>
        <w:pStyle w:val="En-tte"/>
        <w:tabs>
          <w:tab w:val="left" w:pos="2160"/>
        </w:tabs>
        <w:ind w:left="284"/>
        <w:jc w:val="both"/>
        <w:rPr>
          <w:rFonts w:ascii="Arial" w:hAnsi="Arial" w:cs="Arial"/>
          <w:iCs/>
          <w:sz w:val="16"/>
          <w:szCs w:val="18"/>
        </w:rPr>
      </w:pPr>
    </w:p>
    <w:p w14:paraId="63340CED"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5EE0D50F" w14:textId="77777777" w:rsidR="00BD1236" w:rsidRPr="00171BF1" w:rsidRDefault="00BD1236" w:rsidP="00171BF1">
      <w:pPr>
        <w:pStyle w:val="En-tte"/>
        <w:ind w:left="993"/>
        <w:jc w:val="both"/>
        <w:rPr>
          <w:rFonts w:ascii="Arial" w:hAnsi="Arial" w:cs="Arial"/>
          <w:iCs/>
          <w:sz w:val="16"/>
          <w:szCs w:val="18"/>
        </w:rPr>
      </w:pPr>
    </w:p>
    <w:p w14:paraId="725A8F0A" w14:textId="77777777" w:rsidR="00BD1236" w:rsidRPr="00171BF1" w:rsidRDefault="00BD1236" w:rsidP="00171BF1">
      <w:pPr>
        <w:pStyle w:val="En-tte"/>
        <w:ind w:left="993"/>
        <w:jc w:val="both"/>
        <w:rPr>
          <w:rFonts w:ascii="Arial" w:hAnsi="Arial" w:cs="Arial"/>
          <w:iCs/>
          <w:sz w:val="16"/>
          <w:szCs w:val="18"/>
        </w:rPr>
      </w:pPr>
    </w:p>
    <w:p w14:paraId="172E76BC"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6C8DC6C3"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60F171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BF55E5D"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F31F88A"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B18AF68"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8"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2D0E0A90"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0EB811CE"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468FB6FF"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126C2018"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5917E8D2"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43EB4D0D" w14:textId="77777777" w:rsidTr="005C765E">
        <w:tc>
          <w:tcPr>
            <w:tcW w:w="10344" w:type="dxa"/>
            <w:shd w:val="clear" w:color="auto" w:fill="66CCFF"/>
          </w:tcPr>
          <w:p w14:paraId="054BB1A9"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34F7CF74" w14:textId="77777777" w:rsidR="00D21AD8" w:rsidRDefault="00D21AD8" w:rsidP="00D21AD8">
      <w:pPr>
        <w:tabs>
          <w:tab w:val="left" w:pos="-142"/>
          <w:tab w:val="left" w:pos="4111"/>
        </w:tabs>
        <w:rPr>
          <w:rFonts w:ascii="Arial" w:hAnsi="Arial" w:cs="Arial"/>
          <w:b/>
          <w:bCs/>
          <w:sz w:val="22"/>
          <w:szCs w:val="22"/>
        </w:rPr>
      </w:pPr>
    </w:p>
    <w:p w14:paraId="21DE65EA"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6BF89480"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3A65F22E" w14:textId="77777777" w:rsidR="00472B25" w:rsidRDefault="00472B25">
      <w:pPr>
        <w:rPr>
          <w:rFonts w:ascii="Arial" w:hAnsi="Arial" w:cs="Arial"/>
        </w:rPr>
      </w:pPr>
    </w:p>
    <w:p w14:paraId="740895F7"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086E1AF9" w14:textId="77777777" w:rsidR="00555AC1" w:rsidRDefault="00555AC1" w:rsidP="00171BF1">
      <w:pPr>
        <w:jc w:val="both"/>
        <w:rPr>
          <w:rFonts w:ascii="Arial" w:hAnsi="Arial" w:cs="Arial"/>
          <w:i/>
          <w:sz w:val="18"/>
        </w:rPr>
      </w:pPr>
    </w:p>
    <w:p w14:paraId="030D67DA" w14:textId="77777777" w:rsidR="00555AC1" w:rsidRDefault="00555AC1" w:rsidP="00171BF1">
      <w:pPr>
        <w:jc w:val="both"/>
        <w:rPr>
          <w:rFonts w:ascii="Arial" w:hAnsi="Arial" w:cs="Arial"/>
          <w:i/>
          <w:sz w:val="18"/>
        </w:rPr>
      </w:pPr>
    </w:p>
    <w:p w14:paraId="3455BBCF" w14:textId="77777777" w:rsidR="00555AC1" w:rsidRDefault="00555AC1" w:rsidP="00171BF1">
      <w:pPr>
        <w:jc w:val="both"/>
        <w:rPr>
          <w:rFonts w:ascii="Arial" w:hAnsi="Arial" w:cs="Arial"/>
          <w:i/>
          <w:sz w:val="18"/>
        </w:rPr>
      </w:pPr>
    </w:p>
    <w:p w14:paraId="5812D515" w14:textId="77777777" w:rsidR="00555AC1" w:rsidRDefault="00555AC1" w:rsidP="00171BF1">
      <w:pPr>
        <w:jc w:val="both"/>
        <w:rPr>
          <w:rFonts w:ascii="Arial" w:hAnsi="Arial" w:cs="Arial"/>
          <w:i/>
          <w:sz w:val="18"/>
        </w:rPr>
      </w:pPr>
    </w:p>
    <w:p w14:paraId="65857226" w14:textId="77777777" w:rsidR="00555AC1" w:rsidRDefault="00555AC1" w:rsidP="00171BF1">
      <w:pPr>
        <w:jc w:val="both"/>
        <w:rPr>
          <w:rFonts w:ascii="Arial" w:hAnsi="Arial" w:cs="Arial"/>
          <w:i/>
          <w:sz w:val="18"/>
        </w:rPr>
      </w:pPr>
    </w:p>
    <w:p w14:paraId="4B790EBF" w14:textId="77777777" w:rsidR="00555AC1" w:rsidRDefault="00555AC1" w:rsidP="00171BF1">
      <w:pPr>
        <w:jc w:val="both"/>
        <w:rPr>
          <w:rFonts w:ascii="Arial" w:hAnsi="Arial" w:cs="Arial"/>
          <w:i/>
          <w:sz w:val="18"/>
        </w:rPr>
      </w:pPr>
    </w:p>
    <w:p w14:paraId="7E378149" w14:textId="77777777" w:rsidR="00555AC1" w:rsidRDefault="00555AC1" w:rsidP="00171BF1">
      <w:pPr>
        <w:jc w:val="both"/>
        <w:rPr>
          <w:rFonts w:ascii="Arial" w:hAnsi="Arial" w:cs="Arial"/>
          <w:i/>
          <w:sz w:val="18"/>
        </w:rPr>
      </w:pPr>
    </w:p>
    <w:p w14:paraId="3267CDCC"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534EE3C0" w14:textId="77777777" w:rsidR="00555AC1" w:rsidRDefault="00555AC1" w:rsidP="00171BF1">
      <w:pPr>
        <w:jc w:val="both"/>
        <w:rPr>
          <w:rFonts w:ascii="Arial" w:hAnsi="Arial" w:cs="Arial"/>
          <w:i/>
          <w:sz w:val="18"/>
        </w:rPr>
      </w:pPr>
    </w:p>
    <w:p w14:paraId="14841205" w14:textId="77777777" w:rsidR="00555AC1" w:rsidRDefault="00555AC1" w:rsidP="00171BF1">
      <w:pPr>
        <w:jc w:val="both"/>
        <w:rPr>
          <w:rFonts w:ascii="Arial" w:hAnsi="Arial" w:cs="Arial"/>
          <w:i/>
          <w:sz w:val="18"/>
        </w:rPr>
      </w:pPr>
    </w:p>
    <w:p w14:paraId="29B4186B" w14:textId="77777777" w:rsidR="00555AC1" w:rsidRDefault="00555AC1" w:rsidP="00171BF1">
      <w:pPr>
        <w:jc w:val="both"/>
        <w:rPr>
          <w:rFonts w:ascii="Arial" w:hAnsi="Arial" w:cs="Arial"/>
          <w:i/>
          <w:sz w:val="18"/>
        </w:rPr>
      </w:pPr>
    </w:p>
    <w:p w14:paraId="7D198919" w14:textId="77777777" w:rsidR="00555AC1" w:rsidRDefault="00555AC1" w:rsidP="00171BF1">
      <w:pPr>
        <w:jc w:val="both"/>
        <w:rPr>
          <w:rFonts w:ascii="Arial" w:hAnsi="Arial" w:cs="Arial"/>
          <w:i/>
          <w:sz w:val="18"/>
        </w:rPr>
      </w:pPr>
    </w:p>
    <w:p w14:paraId="57AD882E" w14:textId="77777777" w:rsidR="00755416" w:rsidRDefault="00755416" w:rsidP="00171BF1">
      <w:pPr>
        <w:jc w:val="both"/>
        <w:rPr>
          <w:rFonts w:ascii="Arial" w:hAnsi="Arial" w:cs="Arial"/>
          <w:i/>
          <w:sz w:val="18"/>
        </w:rPr>
      </w:pPr>
    </w:p>
    <w:p w14:paraId="374E2F8B" w14:textId="77777777" w:rsidR="00755416" w:rsidRDefault="00755416" w:rsidP="00171BF1">
      <w:pPr>
        <w:jc w:val="both"/>
        <w:rPr>
          <w:rFonts w:ascii="Arial" w:hAnsi="Arial" w:cs="Arial"/>
          <w:i/>
          <w:sz w:val="18"/>
        </w:rPr>
      </w:pPr>
    </w:p>
    <w:p w14:paraId="4D82B160" w14:textId="77777777" w:rsidR="00755416" w:rsidRDefault="00755416" w:rsidP="00171BF1">
      <w:pPr>
        <w:jc w:val="both"/>
        <w:rPr>
          <w:rFonts w:ascii="Arial" w:hAnsi="Arial" w:cs="Arial"/>
          <w:i/>
          <w:sz w:val="18"/>
        </w:rPr>
      </w:pPr>
    </w:p>
    <w:p w14:paraId="29DB8D76" w14:textId="77777777" w:rsidR="00717070" w:rsidRDefault="00717070" w:rsidP="00171BF1">
      <w:pPr>
        <w:jc w:val="both"/>
        <w:rPr>
          <w:rFonts w:ascii="Arial" w:hAnsi="Arial" w:cs="Arial"/>
          <w:i/>
          <w:sz w:val="18"/>
        </w:rPr>
      </w:pPr>
    </w:p>
    <w:p w14:paraId="66CEBCAF" w14:textId="77777777" w:rsidR="00717070" w:rsidRDefault="00717070" w:rsidP="00171BF1">
      <w:pPr>
        <w:jc w:val="both"/>
        <w:rPr>
          <w:rFonts w:ascii="Arial" w:hAnsi="Arial" w:cs="Arial"/>
          <w:i/>
          <w:sz w:val="18"/>
        </w:rPr>
      </w:pPr>
    </w:p>
    <w:p w14:paraId="0C48B2D8" w14:textId="77777777" w:rsidR="00755416" w:rsidRDefault="00755416" w:rsidP="00171BF1">
      <w:pPr>
        <w:jc w:val="both"/>
        <w:rPr>
          <w:rFonts w:ascii="Arial" w:hAnsi="Arial" w:cs="Arial"/>
          <w:i/>
          <w:sz w:val="18"/>
        </w:rPr>
      </w:pPr>
    </w:p>
    <w:p w14:paraId="5C01B892" w14:textId="77777777" w:rsidR="00755416" w:rsidRDefault="00755416" w:rsidP="00663B7E">
      <w:pPr>
        <w:rPr>
          <w:rFonts w:ascii="Arial" w:hAnsi="Arial" w:cs="Arial"/>
          <w:i/>
          <w:sz w:val="18"/>
        </w:rPr>
      </w:pPr>
    </w:p>
    <w:p w14:paraId="4912AA68" w14:textId="77777777" w:rsidR="00755416" w:rsidRDefault="00755416" w:rsidP="00663B7E">
      <w:pPr>
        <w:rPr>
          <w:rFonts w:ascii="Arial" w:hAnsi="Arial" w:cs="Arial"/>
          <w:i/>
          <w:sz w:val="18"/>
        </w:rPr>
      </w:pPr>
    </w:p>
    <w:p w14:paraId="6C202ACD" w14:textId="77777777" w:rsidR="00555AC1" w:rsidRDefault="00555AC1" w:rsidP="00663B7E">
      <w:pPr>
        <w:rPr>
          <w:rFonts w:ascii="Arial" w:hAnsi="Arial" w:cs="Arial"/>
          <w:i/>
          <w:sz w:val="18"/>
        </w:rPr>
      </w:pPr>
    </w:p>
    <w:p w14:paraId="04E2D38B" w14:textId="77777777" w:rsidR="006838CD" w:rsidRDefault="006838CD">
      <w:pPr>
        <w:suppressAutoHyphens w:val="0"/>
        <w:rPr>
          <w:rFonts w:ascii="Arial" w:hAnsi="Arial" w:cs="Arial"/>
          <w:b/>
          <w:bCs/>
          <w:sz w:val="22"/>
          <w:szCs w:val="22"/>
        </w:rPr>
      </w:pPr>
      <w:r>
        <w:rPr>
          <w:rFonts w:ascii="Arial" w:hAnsi="Arial" w:cs="Arial"/>
          <w:b/>
          <w:bCs/>
          <w:sz w:val="22"/>
          <w:szCs w:val="22"/>
        </w:rPr>
        <w:br w:type="page"/>
      </w:r>
    </w:p>
    <w:p w14:paraId="2916DE34" w14:textId="4C26BB0E"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6D5741B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781C920" w14:textId="77777777" w:rsidR="00663B7E" w:rsidRPr="00171BF1" w:rsidRDefault="00663B7E" w:rsidP="00171BF1">
      <w:pPr>
        <w:jc w:val="both"/>
        <w:rPr>
          <w:rFonts w:ascii="Arial" w:hAnsi="Arial" w:cs="Arial"/>
          <w:sz w:val="18"/>
        </w:rPr>
      </w:pPr>
    </w:p>
    <w:p w14:paraId="590DA5F8"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7BA4F0A9" w14:textId="77777777" w:rsidR="00663B7E" w:rsidRDefault="00663B7E" w:rsidP="00171BF1">
      <w:pPr>
        <w:ind w:left="284"/>
        <w:jc w:val="both"/>
        <w:rPr>
          <w:rFonts w:ascii="Arial" w:hAnsi="Arial" w:cs="Arial"/>
          <w:sz w:val="16"/>
        </w:rPr>
      </w:pPr>
    </w:p>
    <w:p w14:paraId="01B16DDF" w14:textId="77777777" w:rsidR="00717070" w:rsidRPr="00171BF1" w:rsidRDefault="00717070" w:rsidP="00171BF1">
      <w:pPr>
        <w:ind w:left="284"/>
        <w:jc w:val="both"/>
        <w:rPr>
          <w:rFonts w:ascii="Arial" w:hAnsi="Arial" w:cs="Arial"/>
          <w:sz w:val="16"/>
        </w:rPr>
      </w:pPr>
    </w:p>
    <w:p w14:paraId="0ED0BBD6" w14:textId="77777777" w:rsidR="00663B7E" w:rsidRPr="00171BF1" w:rsidRDefault="00663B7E" w:rsidP="00171BF1">
      <w:pPr>
        <w:ind w:left="284"/>
        <w:jc w:val="both"/>
        <w:rPr>
          <w:rFonts w:ascii="Arial" w:hAnsi="Arial" w:cs="Arial"/>
          <w:sz w:val="16"/>
        </w:rPr>
      </w:pPr>
    </w:p>
    <w:p w14:paraId="78C2C095"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6262FBAE" w14:textId="77777777" w:rsidR="00663B7E" w:rsidRPr="00171BF1" w:rsidRDefault="00663B7E" w:rsidP="00171BF1">
      <w:pPr>
        <w:ind w:left="284"/>
        <w:jc w:val="both"/>
        <w:rPr>
          <w:rFonts w:ascii="Arial" w:hAnsi="Arial" w:cs="Arial"/>
          <w:sz w:val="16"/>
        </w:rPr>
      </w:pPr>
    </w:p>
    <w:p w14:paraId="0A5E1D41" w14:textId="77777777" w:rsidR="00663B7E" w:rsidRPr="00171BF1" w:rsidRDefault="00663B7E" w:rsidP="00171BF1">
      <w:pPr>
        <w:ind w:left="284"/>
        <w:jc w:val="both"/>
        <w:rPr>
          <w:rFonts w:ascii="Arial" w:hAnsi="Arial" w:cs="Arial"/>
          <w:sz w:val="16"/>
        </w:rPr>
      </w:pPr>
    </w:p>
    <w:p w14:paraId="5794EE53" w14:textId="77777777" w:rsidR="00663B7E" w:rsidRPr="00171BF1" w:rsidRDefault="00663B7E" w:rsidP="00171BF1">
      <w:pPr>
        <w:ind w:left="284"/>
        <w:jc w:val="both"/>
        <w:rPr>
          <w:rFonts w:ascii="Arial" w:hAnsi="Arial" w:cs="Arial"/>
          <w:sz w:val="16"/>
        </w:rPr>
      </w:pPr>
    </w:p>
    <w:p w14:paraId="0787CA56" w14:textId="77777777" w:rsidR="00663B7E" w:rsidRDefault="00663B7E" w:rsidP="00171BF1">
      <w:pPr>
        <w:ind w:left="284"/>
        <w:jc w:val="both"/>
        <w:rPr>
          <w:rFonts w:ascii="Arial" w:hAnsi="Arial" w:cs="Arial"/>
          <w:sz w:val="16"/>
        </w:rPr>
      </w:pPr>
    </w:p>
    <w:p w14:paraId="7F69F318"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774FA79D" w14:textId="77777777" w:rsidTr="00261FC1">
        <w:tc>
          <w:tcPr>
            <w:tcW w:w="10331" w:type="dxa"/>
            <w:shd w:val="clear" w:color="auto" w:fill="66CCFF"/>
          </w:tcPr>
          <w:p w14:paraId="1E9FE638"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45DE37DB"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7911B647"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378ACD4F" w14:textId="77777777" w:rsidR="00646B4F" w:rsidRPr="00171BF1" w:rsidRDefault="00646B4F" w:rsidP="00171BF1">
      <w:pPr>
        <w:ind w:left="284"/>
        <w:rPr>
          <w:rFonts w:ascii="Arial" w:hAnsi="Arial" w:cs="Arial"/>
        </w:rPr>
      </w:pPr>
    </w:p>
    <w:p w14:paraId="62F331EE"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26CF5652"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4D184805" w14:textId="77777777" w:rsidTr="00FE26A7">
        <w:trPr>
          <w:trHeight w:val="737"/>
        </w:trPr>
        <w:tc>
          <w:tcPr>
            <w:tcW w:w="2566" w:type="dxa"/>
            <w:tcBorders>
              <w:top w:val="single" w:sz="8" w:space="0" w:color="000000"/>
              <w:left w:val="single" w:sz="8" w:space="0" w:color="000000"/>
              <w:bottom w:val="single" w:sz="4" w:space="0" w:color="000000"/>
            </w:tcBorders>
          </w:tcPr>
          <w:p w14:paraId="7B2F5FFA"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6381F20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tcPr>
          <w:p w14:paraId="0B2DF7B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tcPr>
          <w:p w14:paraId="7D840748"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5552C5A4" w14:textId="77777777" w:rsidTr="00FE26A7">
        <w:trPr>
          <w:trHeight w:val="737"/>
        </w:trPr>
        <w:tc>
          <w:tcPr>
            <w:tcW w:w="2566" w:type="dxa"/>
            <w:tcBorders>
              <w:top w:val="single" w:sz="4" w:space="0" w:color="000000"/>
              <w:left w:val="single" w:sz="8" w:space="0" w:color="000000"/>
              <w:bottom w:val="single" w:sz="8" w:space="0" w:color="000000"/>
            </w:tcBorders>
          </w:tcPr>
          <w:p w14:paraId="378FD331"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tcPr>
          <w:p w14:paraId="23A5BD71" w14:textId="77777777" w:rsidR="00472B25" w:rsidRDefault="00472B25">
            <w:pPr>
              <w:tabs>
                <w:tab w:val="left" w:pos="864"/>
              </w:tabs>
              <w:snapToGrid w:val="0"/>
              <w:spacing w:before="120" w:after="120"/>
              <w:rPr>
                <w:rFonts w:ascii="Arial" w:hAnsi="Arial" w:cs="Arial"/>
                <w:sz w:val="16"/>
                <w:szCs w:val="16"/>
              </w:rPr>
            </w:pPr>
          </w:p>
          <w:p w14:paraId="28616C32"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tcPr>
          <w:p w14:paraId="3C809354"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tcPr>
          <w:p w14:paraId="2BA0DD33" w14:textId="77777777" w:rsidR="00472B25" w:rsidRDefault="00472B25">
            <w:pPr>
              <w:tabs>
                <w:tab w:val="left" w:pos="864"/>
              </w:tabs>
              <w:snapToGrid w:val="0"/>
              <w:spacing w:before="120" w:after="120"/>
              <w:jc w:val="right"/>
              <w:rPr>
                <w:rFonts w:ascii="Arial" w:hAnsi="Arial" w:cs="Arial"/>
                <w:sz w:val="16"/>
                <w:szCs w:val="16"/>
              </w:rPr>
            </w:pPr>
          </w:p>
        </w:tc>
      </w:tr>
      <w:tr w:rsidR="00472B25" w14:paraId="70A6D130" w14:textId="77777777">
        <w:trPr>
          <w:trHeight w:val="737"/>
        </w:trPr>
        <w:tc>
          <w:tcPr>
            <w:tcW w:w="2566" w:type="dxa"/>
            <w:tcBorders>
              <w:left w:val="single" w:sz="8" w:space="0" w:color="000000"/>
              <w:bottom w:val="single" w:sz="8" w:space="0" w:color="000000"/>
            </w:tcBorders>
          </w:tcPr>
          <w:p w14:paraId="637515CB"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tcPr>
          <w:p w14:paraId="1DD1F832" w14:textId="77777777" w:rsidR="00472B25" w:rsidRDefault="00472B25">
            <w:pPr>
              <w:tabs>
                <w:tab w:val="left" w:pos="864"/>
              </w:tabs>
              <w:snapToGrid w:val="0"/>
              <w:spacing w:before="120" w:after="120"/>
              <w:rPr>
                <w:rFonts w:ascii="Arial" w:hAnsi="Arial" w:cs="Arial"/>
                <w:sz w:val="16"/>
                <w:szCs w:val="16"/>
              </w:rPr>
            </w:pPr>
          </w:p>
          <w:p w14:paraId="1B2B5BC6"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tcPr>
          <w:p w14:paraId="696C8AF3" w14:textId="77777777" w:rsidR="00472B25" w:rsidRDefault="00472B25">
            <w:pPr>
              <w:tabs>
                <w:tab w:val="left" w:pos="864"/>
              </w:tabs>
              <w:snapToGrid w:val="0"/>
              <w:spacing w:before="120" w:after="120"/>
              <w:jc w:val="right"/>
              <w:rPr>
                <w:rFonts w:ascii="Arial" w:hAnsi="Arial" w:cs="Arial"/>
                <w:sz w:val="16"/>
                <w:szCs w:val="16"/>
              </w:rPr>
            </w:pPr>
          </w:p>
          <w:p w14:paraId="041B8C2F"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tcPr>
          <w:p w14:paraId="2FDD9CE0" w14:textId="77777777" w:rsidR="00472B25" w:rsidRDefault="00472B25">
            <w:pPr>
              <w:tabs>
                <w:tab w:val="left" w:pos="864"/>
              </w:tabs>
              <w:snapToGrid w:val="0"/>
              <w:spacing w:before="120" w:after="120"/>
              <w:jc w:val="right"/>
              <w:rPr>
                <w:rFonts w:ascii="Arial" w:hAnsi="Arial" w:cs="Arial"/>
                <w:sz w:val="16"/>
                <w:szCs w:val="16"/>
              </w:rPr>
            </w:pPr>
          </w:p>
          <w:p w14:paraId="63D800E2"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4AB41EA4" w14:textId="77777777" w:rsidR="00472B25" w:rsidRDefault="00472B25">
      <w:pPr>
        <w:tabs>
          <w:tab w:val="left" w:pos="864"/>
        </w:tabs>
        <w:jc w:val="both"/>
        <w:rPr>
          <w:rFonts w:ascii="Arial" w:hAnsi="Arial" w:cs="Arial"/>
        </w:rPr>
      </w:pPr>
    </w:p>
    <w:p w14:paraId="7B084B52"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083E8F84" w14:textId="77777777" w:rsidR="00646B4F" w:rsidRDefault="00646B4F">
      <w:pPr>
        <w:tabs>
          <w:tab w:val="left" w:pos="864"/>
        </w:tabs>
        <w:jc w:val="both"/>
        <w:rPr>
          <w:rFonts w:ascii="Arial" w:hAnsi="Arial" w:cs="Arial"/>
        </w:rPr>
      </w:pPr>
    </w:p>
    <w:p w14:paraId="63145ED8" w14:textId="77777777" w:rsidR="00646B4F" w:rsidRDefault="00685900" w:rsidP="00171BF1">
      <w:pPr>
        <w:tabs>
          <w:tab w:val="left" w:pos="864"/>
        </w:tabs>
        <w:ind w:left="567"/>
        <w:jc w:val="both"/>
        <w:rPr>
          <w:rFonts w:ascii="Arial" w:hAnsi="Arial" w:cs="Arial"/>
        </w:rPr>
      </w:pPr>
      <w:r>
        <w:rPr>
          <w:rFonts w:ascii="Arial" w:hAnsi="Arial" w:cs="Arial"/>
        </w:rPr>
        <w:t>……./…………./……</w:t>
      </w:r>
    </w:p>
    <w:p w14:paraId="1F875E89" w14:textId="77777777" w:rsidR="00646B4F" w:rsidRDefault="00646B4F">
      <w:pPr>
        <w:tabs>
          <w:tab w:val="left" w:pos="864"/>
        </w:tabs>
        <w:jc w:val="both"/>
        <w:rPr>
          <w:rFonts w:ascii="Arial" w:hAnsi="Arial" w:cs="Arial"/>
        </w:rPr>
      </w:pPr>
    </w:p>
    <w:p w14:paraId="27426DFC"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3A822993"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2E81BBC1" w14:textId="77777777" w:rsidR="00646B4F" w:rsidRDefault="00646B4F">
      <w:pPr>
        <w:tabs>
          <w:tab w:val="left" w:pos="864"/>
        </w:tabs>
        <w:jc w:val="both"/>
        <w:rPr>
          <w:rFonts w:ascii="Arial" w:hAnsi="Arial" w:cs="Arial"/>
        </w:rPr>
      </w:pPr>
    </w:p>
    <w:p w14:paraId="420C9C4D" w14:textId="77777777" w:rsidR="00646B4F" w:rsidRDefault="00646B4F">
      <w:pPr>
        <w:tabs>
          <w:tab w:val="left" w:pos="864"/>
        </w:tabs>
        <w:jc w:val="both"/>
        <w:rPr>
          <w:rFonts w:ascii="Arial" w:hAnsi="Arial" w:cs="Arial"/>
        </w:rPr>
      </w:pPr>
    </w:p>
    <w:p w14:paraId="78D510DC" w14:textId="77777777" w:rsidR="001A1D05" w:rsidRDefault="001A1D05">
      <w:pPr>
        <w:tabs>
          <w:tab w:val="left" w:pos="864"/>
        </w:tabs>
        <w:jc w:val="both"/>
        <w:rPr>
          <w:rFonts w:ascii="Arial" w:hAnsi="Arial" w:cs="Arial"/>
        </w:rPr>
      </w:pPr>
    </w:p>
    <w:p w14:paraId="20F4AE6D" w14:textId="77777777" w:rsidR="001A1D05" w:rsidRDefault="001A1D05">
      <w:pPr>
        <w:tabs>
          <w:tab w:val="left" w:pos="864"/>
        </w:tabs>
        <w:jc w:val="both"/>
        <w:rPr>
          <w:rFonts w:ascii="Arial" w:hAnsi="Arial" w:cs="Arial"/>
        </w:rPr>
      </w:pPr>
    </w:p>
    <w:p w14:paraId="65D451A7" w14:textId="77777777" w:rsidR="001A1D05" w:rsidRDefault="001A1D05">
      <w:pPr>
        <w:tabs>
          <w:tab w:val="left" w:pos="864"/>
        </w:tabs>
        <w:jc w:val="both"/>
        <w:rPr>
          <w:rFonts w:ascii="Arial" w:hAnsi="Arial" w:cs="Arial"/>
        </w:rPr>
      </w:pPr>
    </w:p>
    <w:p w14:paraId="1D4D6D81" w14:textId="77777777" w:rsidR="00646B4F" w:rsidRDefault="00646B4F">
      <w:pPr>
        <w:tabs>
          <w:tab w:val="left" w:pos="864"/>
        </w:tabs>
        <w:jc w:val="both"/>
        <w:rPr>
          <w:rFonts w:ascii="Arial" w:hAnsi="Arial" w:cs="Arial"/>
        </w:rPr>
      </w:pPr>
    </w:p>
    <w:p w14:paraId="3E6EAEAD" w14:textId="77777777" w:rsidR="00826CBB" w:rsidRDefault="00826CBB">
      <w:pPr>
        <w:tabs>
          <w:tab w:val="left" w:pos="864"/>
        </w:tabs>
        <w:jc w:val="both"/>
        <w:rPr>
          <w:rFonts w:ascii="Arial" w:hAnsi="Arial" w:cs="Arial"/>
        </w:rPr>
      </w:pPr>
    </w:p>
    <w:p w14:paraId="37300142" w14:textId="77777777" w:rsidR="00826CBB" w:rsidRDefault="00826CBB">
      <w:pPr>
        <w:tabs>
          <w:tab w:val="left" w:pos="864"/>
        </w:tabs>
        <w:jc w:val="both"/>
        <w:rPr>
          <w:rFonts w:ascii="Arial" w:hAnsi="Arial" w:cs="Arial"/>
        </w:rPr>
      </w:pPr>
    </w:p>
    <w:p w14:paraId="47AD15B8" w14:textId="77777777" w:rsidR="00826CBB" w:rsidRDefault="00826CBB">
      <w:pPr>
        <w:tabs>
          <w:tab w:val="left" w:pos="864"/>
        </w:tabs>
        <w:jc w:val="both"/>
        <w:rPr>
          <w:rFonts w:ascii="Arial" w:hAnsi="Arial" w:cs="Arial"/>
        </w:rPr>
      </w:pPr>
    </w:p>
    <w:p w14:paraId="56271E64" w14:textId="77777777" w:rsidR="00826CBB" w:rsidRDefault="00826CBB">
      <w:pPr>
        <w:tabs>
          <w:tab w:val="left" w:pos="864"/>
        </w:tabs>
        <w:jc w:val="both"/>
        <w:rPr>
          <w:rFonts w:ascii="Arial" w:hAnsi="Arial" w:cs="Arial"/>
        </w:rPr>
      </w:pPr>
    </w:p>
    <w:p w14:paraId="35C5C768"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7F7FBBE4" w14:textId="77777777" w:rsidR="00C56E90" w:rsidRDefault="00C56E90">
      <w:pPr>
        <w:tabs>
          <w:tab w:val="left" w:pos="864"/>
        </w:tabs>
        <w:jc w:val="both"/>
        <w:rPr>
          <w:rFonts w:ascii="Arial" w:hAnsi="Arial" w:cs="Arial"/>
        </w:rPr>
      </w:pPr>
    </w:p>
    <w:p w14:paraId="6258153C"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0"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68337EEE"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14:paraId="1A994C07"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06065AAD"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3CD13FD1" w14:textId="77777777" w:rsidR="00C56E90" w:rsidRDefault="00C56E90">
      <w:pPr>
        <w:tabs>
          <w:tab w:val="left" w:pos="864"/>
        </w:tabs>
        <w:jc w:val="both"/>
        <w:rPr>
          <w:rFonts w:ascii="Arial" w:hAnsi="Arial" w:cs="Arial"/>
        </w:rPr>
      </w:pPr>
    </w:p>
    <w:p w14:paraId="428A0BC5"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44F24C0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E5C4D24" w14:textId="77777777" w:rsidR="00685900" w:rsidRPr="00F15FE2" w:rsidRDefault="00685900" w:rsidP="00685900">
      <w:pPr>
        <w:rPr>
          <w:rFonts w:ascii="Arial" w:hAnsi="Arial" w:cs="Arial"/>
          <w:sz w:val="18"/>
        </w:rPr>
      </w:pPr>
    </w:p>
    <w:p w14:paraId="56081D51"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105991F5" w14:textId="77777777" w:rsidR="00685900" w:rsidRDefault="00685900" w:rsidP="00685900">
      <w:pPr>
        <w:ind w:left="284"/>
        <w:rPr>
          <w:rFonts w:ascii="Arial" w:hAnsi="Arial" w:cs="Arial"/>
          <w:sz w:val="16"/>
        </w:rPr>
      </w:pPr>
    </w:p>
    <w:p w14:paraId="57411C33" w14:textId="77777777" w:rsidR="00717070" w:rsidRPr="00F15FE2" w:rsidRDefault="00717070" w:rsidP="00685900">
      <w:pPr>
        <w:ind w:left="284"/>
        <w:rPr>
          <w:rFonts w:ascii="Arial" w:hAnsi="Arial" w:cs="Arial"/>
          <w:sz w:val="16"/>
        </w:rPr>
      </w:pPr>
    </w:p>
    <w:p w14:paraId="77E3B334" w14:textId="77777777" w:rsidR="00685900" w:rsidRPr="00F15FE2" w:rsidRDefault="00685900" w:rsidP="00685900">
      <w:pPr>
        <w:ind w:left="284"/>
        <w:rPr>
          <w:rFonts w:ascii="Arial" w:hAnsi="Arial" w:cs="Arial"/>
          <w:sz w:val="16"/>
        </w:rPr>
      </w:pPr>
    </w:p>
    <w:p w14:paraId="755EDA8F"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52F385C7" w14:textId="77777777" w:rsidR="00685900" w:rsidRDefault="00685900" w:rsidP="00685900">
      <w:pPr>
        <w:ind w:left="284"/>
        <w:rPr>
          <w:rFonts w:ascii="Arial" w:hAnsi="Arial" w:cs="Arial"/>
        </w:rPr>
      </w:pPr>
    </w:p>
    <w:p w14:paraId="635FF770" w14:textId="77777777" w:rsidR="00717070" w:rsidRPr="00663B7E" w:rsidRDefault="00717070" w:rsidP="00685900">
      <w:pPr>
        <w:ind w:left="284"/>
        <w:rPr>
          <w:rFonts w:ascii="Arial" w:hAnsi="Arial" w:cs="Arial"/>
        </w:rPr>
      </w:pPr>
    </w:p>
    <w:p w14:paraId="73A45CD9" w14:textId="77777777" w:rsidR="00685900" w:rsidRPr="00663B7E" w:rsidRDefault="00685900" w:rsidP="00685900">
      <w:pPr>
        <w:ind w:left="284"/>
        <w:rPr>
          <w:rFonts w:ascii="Arial" w:hAnsi="Arial" w:cs="Arial"/>
        </w:rPr>
      </w:pPr>
    </w:p>
    <w:p w14:paraId="038AF6E2" w14:textId="77777777" w:rsidR="00685900" w:rsidRDefault="00685900" w:rsidP="00685900">
      <w:pPr>
        <w:ind w:left="284"/>
        <w:rPr>
          <w:rFonts w:ascii="Arial" w:hAnsi="Arial" w:cs="Arial"/>
        </w:rPr>
      </w:pPr>
    </w:p>
    <w:p w14:paraId="052DEDEF"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7A24D27B" w14:textId="77777777" w:rsidTr="00224E9C">
        <w:tc>
          <w:tcPr>
            <w:tcW w:w="10331" w:type="dxa"/>
            <w:shd w:val="clear" w:color="auto" w:fill="66CCFF"/>
          </w:tcPr>
          <w:p w14:paraId="4E0D9548"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71ABA507"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60E6F08E"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16A770E6"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30A2DDF4"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7329AE88" w14:textId="77777777" w:rsidR="00614607" w:rsidRDefault="00614607">
      <w:pPr>
        <w:pStyle w:val="En-tte"/>
        <w:tabs>
          <w:tab w:val="clear" w:pos="4536"/>
          <w:tab w:val="clear" w:pos="9072"/>
          <w:tab w:val="left" w:pos="864"/>
        </w:tabs>
        <w:rPr>
          <w:rFonts w:ascii="Arial" w:hAnsi="Arial" w:cs="Arial"/>
        </w:rPr>
      </w:pPr>
    </w:p>
    <w:p w14:paraId="21198FE5" w14:textId="77777777" w:rsidR="00764264" w:rsidRDefault="00764264">
      <w:pPr>
        <w:pStyle w:val="En-tte"/>
        <w:tabs>
          <w:tab w:val="clear" w:pos="4536"/>
          <w:tab w:val="clear" w:pos="9072"/>
          <w:tab w:val="left" w:pos="864"/>
        </w:tabs>
        <w:rPr>
          <w:rFonts w:ascii="Arial" w:hAnsi="Arial" w:cs="Arial"/>
        </w:rPr>
      </w:pPr>
    </w:p>
    <w:p w14:paraId="6CB1FAA9" w14:textId="77777777" w:rsidR="00764264" w:rsidRDefault="00764264">
      <w:pPr>
        <w:pStyle w:val="En-tte"/>
        <w:tabs>
          <w:tab w:val="clear" w:pos="4536"/>
          <w:tab w:val="clear" w:pos="9072"/>
          <w:tab w:val="left" w:pos="864"/>
        </w:tabs>
        <w:rPr>
          <w:rFonts w:ascii="Arial" w:hAnsi="Arial" w:cs="Arial"/>
        </w:rPr>
      </w:pPr>
    </w:p>
    <w:p w14:paraId="02EA27A0" w14:textId="77777777" w:rsidR="00764264" w:rsidRDefault="00764264">
      <w:pPr>
        <w:pStyle w:val="En-tte"/>
        <w:tabs>
          <w:tab w:val="clear" w:pos="4536"/>
          <w:tab w:val="clear" w:pos="9072"/>
          <w:tab w:val="left" w:pos="864"/>
        </w:tabs>
        <w:rPr>
          <w:rFonts w:ascii="Arial" w:hAnsi="Arial" w:cs="Arial"/>
        </w:rPr>
      </w:pPr>
    </w:p>
    <w:p w14:paraId="6BFECCE9" w14:textId="77777777" w:rsidR="00764264" w:rsidRDefault="00764264">
      <w:pPr>
        <w:pStyle w:val="En-tte"/>
        <w:tabs>
          <w:tab w:val="clear" w:pos="4536"/>
          <w:tab w:val="clear" w:pos="9072"/>
          <w:tab w:val="left" w:pos="864"/>
        </w:tabs>
        <w:rPr>
          <w:rFonts w:ascii="Arial" w:hAnsi="Arial" w:cs="Arial"/>
        </w:rPr>
      </w:pPr>
    </w:p>
    <w:p w14:paraId="2907F1CC" w14:textId="77777777" w:rsidR="00764264" w:rsidRDefault="00764264">
      <w:pPr>
        <w:pStyle w:val="En-tte"/>
        <w:tabs>
          <w:tab w:val="clear" w:pos="4536"/>
          <w:tab w:val="clear" w:pos="9072"/>
          <w:tab w:val="left" w:pos="864"/>
        </w:tabs>
        <w:rPr>
          <w:rFonts w:ascii="Arial" w:hAnsi="Arial" w:cs="Arial"/>
        </w:rPr>
      </w:pPr>
    </w:p>
    <w:p w14:paraId="30D3DFEC" w14:textId="77777777" w:rsidR="00764264" w:rsidRDefault="00764264">
      <w:pPr>
        <w:pStyle w:val="En-tte"/>
        <w:tabs>
          <w:tab w:val="clear" w:pos="4536"/>
          <w:tab w:val="clear" w:pos="9072"/>
          <w:tab w:val="left" w:pos="864"/>
        </w:tabs>
        <w:rPr>
          <w:rFonts w:ascii="Arial" w:hAnsi="Arial" w:cs="Arial"/>
        </w:rPr>
      </w:pPr>
    </w:p>
    <w:p w14:paraId="4B423F25" w14:textId="77777777" w:rsidR="00764264" w:rsidRDefault="00764264">
      <w:pPr>
        <w:pStyle w:val="En-tte"/>
        <w:tabs>
          <w:tab w:val="clear" w:pos="4536"/>
          <w:tab w:val="clear" w:pos="9072"/>
          <w:tab w:val="left" w:pos="864"/>
        </w:tabs>
        <w:rPr>
          <w:rFonts w:ascii="Arial" w:hAnsi="Arial" w:cs="Arial"/>
        </w:rPr>
      </w:pPr>
    </w:p>
    <w:p w14:paraId="477D432F" w14:textId="77777777" w:rsidR="00764264" w:rsidRDefault="00764264">
      <w:pPr>
        <w:pStyle w:val="En-tte"/>
        <w:tabs>
          <w:tab w:val="clear" w:pos="4536"/>
          <w:tab w:val="clear" w:pos="9072"/>
          <w:tab w:val="left" w:pos="864"/>
        </w:tabs>
        <w:rPr>
          <w:rFonts w:ascii="Arial" w:hAnsi="Arial" w:cs="Arial"/>
        </w:rPr>
      </w:pPr>
    </w:p>
    <w:p w14:paraId="2B874CA0" w14:textId="77777777" w:rsidR="00764264" w:rsidRDefault="00764264">
      <w:pPr>
        <w:pStyle w:val="En-tte"/>
        <w:tabs>
          <w:tab w:val="clear" w:pos="4536"/>
          <w:tab w:val="clear" w:pos="9072"/>
          <w:tab w:val="left" w:pos="864"/>
        </w:tabs>
        <w:rPr>
          <w:rFonts w:ascii="Arial" w:hAnsi="Arial" w:cs="Arial"/>
        </w:rPr>
      </w:pPr>
    </w:p>
    <w:p w14:paraId="009354D8" w14:textId="77777777" w:rsidR="00FB44EA" w:rsidRDefault="00FB44EA">
      <w:pPr>
        <w:pStyle w:val="En-tte"/>
        <w:tabs>
          <w:tab w:val="clear" w:pos="4536"/>
          <w:tab w:val="clear" w:pos="9072"/>
          <w:tab w:val="left" w:pos="864"/>
        </w:tabs>
        <w:rPr>
          <w:rFonts w:ascii="Arial" w:hAnsi="Arial" w:cs="Arial"/>
        </w:rPr>
      </w:pPr>
    </w:p>
    <w:p w14:paraId="2F2A9738" w14:textId="77777777" w:rsidR="00764264" w:rsidRDefault="00764264">
      <w:pPr>
        <w:pStyle w:val="En-tte"/>
        <w:tabs>
          <w:tab w:val="clear" w:pos="4536"/>
          <w:tab w:val="clear" w:pos="9072"/>
          <w:tab w:val="left" w:pos="864"/>
        </w:tabs>
        <w:rPr>
          <w:rFonts w:ascii="Arial" w:hAnsi="Arial" w:cs="Arial"/>
        </w:rPr>
      </w:pPr>
    </w:p>
    <w:p w14:paraId="0FF81464" w14:textId="77777777" w:rsidR="00764264" w:rsidRDefault="00764264">
      <w:pPr>
        <w:pStyle w:val="En-tte"/>
        <w:tabs>
          <w:tab w:val="clear" w:pos="4536"/>
          <w:tab w:val="clear" w:pos="9072"/>
          <w:tab w:val="left" w:pos="864"/>
        </w:tabs>
        <w:rPr>
          <w:rFonts w:ascii="Arial" w:hAnsi="Arial" w:cs="Arial"/>
        </w:rPr>
      </w:pPr>
    </w:p>
    <w:p w14:paraId="3B330586" w14:textId="77777777" w:rsidR="00764264" w:rsidRDefault="00764264">
      <w:pPr>
        <w:pStyle w:val="En-tte"/>
        <w:tabs>
          <w:tab w:val="clear" w:pos="4536"/>
          <w:tab w:val="clear" w:pos="9072"/>
          <w:tab w:val="left" w:pos="864"/>
        </w:tabs>
        <w:rPr>
          <w:rFonts w:ascii="Arial" w:hAnsi="Arial" w:cs="Arial"/>
        </w:rPr>
      </w:pPr>
    </w:p>
    <w:p w14:paraId="2F67C8EC" w14:textId="77777777" w:rsidR="00912339" w:rsidRDefault="00912339">
      <w:pPr>
        <w:pStyle w:val="En-tte"/>
        <w:tabs>
          <w:tab w:val="clear" w:pos="4536"/>
          <w:tab w:val="clear" w:pos="9072"/>
          <w:tab w:val="left" w:pos="864"/>
        </w:tabs>
        <w:rPr>
          <w:rFonts w:ascii="Arial" w:hAnsi="Arial" w:cs="Arial"/>
        </w:rPr>
      </w:pPr>
    </w:p>
    <w:p w14:paraId="3B93E2CC" w14:textId="77777777" w:rsidR="00912339" w:rsidRDefault="00912339">
      <w:pPr>
        <w:pStyle w:val="En-tte"/>
        <w:tabs>
          <w:tab w:val="clear" w:pos="4536"/>
          <w:tab w:val="clear" w:pos="9072"/>
          <w:tab w:val="left" w:pos="864"/>
        </w:tabs>
        <w:rPr>
          <w:rFonts w:ascii="Arial" w:hAnsi="Arial" w:cs="Arial"/>
        </w:rPr>
      </w:pPr>
    </w:p>
    <w:p w14:paraId="33707684" w14:textId="77777777" w:rsidR="00912339" w:rsidRDefault="00912339">
      <w:pPr>
        <w:pStyle w:val="En-tte"/>
        <w:tabs>
          <w:tab w:val="clear" w:pos="4536"/>
          <w:tab w:val="clear" w:pos="9072"/>
          <w:tab w:val="left" w:pos="864"/>
        </w:tabs>
        <w:rPr>
          <w:rFonts w:ascii="Arial" w:hAnsi="Arial" w:cs="Arial"/>
        </w:rPr>
      </w:pPr>
    </w:p>
    <w:p w14:paraId="7C7F6796"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2"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3EB5EA31" w14:textId="77777777" w:rsidR="00764264" w:rsidRDefault="00764264">
      <w:pPr>
        <w:pStyle w:val="En-tte"/>
        <w:tabs>
          <w:tab w:val="clear" w:pos="4536"/>
          <w:tab w:val="clear" w:pos="9072"/>
          <w:tab w:val="left" w:pos="864"/>
        </w:tabs>
        <w:rPr>
          <w:rFonts w:ascii="Arial" w:hAnsi="Arial" w:cs="Arial"/>
        </w:rPr>
      </w:pPr>
    </w:p>
    <w:p w14:paraId="63E627A6"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0F8C00F2"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90CFE23" w14:textId="77777777" w:rsidR="00411396" w:rsidRPr="00411396" w:rsidRDefault="00411396" w:rsidP="00411396">
      <w:pPr>
        <w:pStyle w:val="En-tte"/>
        <w:tabs>
          <w:tab w:val="left" w:pos="864"/>
        </w:tabs>
        <w:rPr>
          <w:rFonts w:ascii="Arial" w:hAnsi="Arial" w:cs="Arial"/>
        </w:rPr>
      </w:pPr>
    </w:p>
    <w:p w14:paraId="527E3D5C"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5004D88C" w14:textId="77777777" w:rsidR="00411396" w:rsidRDefault="00411396" w:rsidP="00411396">
      <w:pPr>
        <w:pStyle w:val="En-tte"/>
        <w:tabs>
          <w:tab w:val="left" w:pos="864"/>
        </w:tabs>
        <w:rPr>
          <w:rFonts w:ascii="Arial" w:hAnsi="Arial" w:cs="Arial"/>
        </w:rPr>
      </w:pPr>
    </w:p>
    <w:p w14:paraId="64F462CD" w14:textId="77777777" w:rsidR="00717070" w:rsidRPr="00411396" w:rsidRDefault="00717070" w:rsidP="00411396">
      <w:pPr>
        <w:pStyle w:val="En-tte"/>
        <w:tabs>
          <w:tab w:val="left" w:pos="864"/>
        </w:tabs>
        <w:rPr>
          <w:rFonts w:ascii="Arial" w:hAnsi="Arial" w:cs="Arial"/>
        </w:rPr>
      </w:pPr>
    </w:p>
    <w:p w14:paraId="0E7F3A8D" w14:textId="77777777" w:rsidR="00411396" w:rsidRPr="00411396" w:rsidRDefault="00411396" w:rsidP="00411396">
      <w:pPr>
        <w:pStyle w:val="En-tte"/>
        <w:tabs>
          <w:tab w:val="left" w:pos="864"/>
        </w:tabs>
        <w:rPr>
          <w:rFonts w:ascii="Arial" w:hAnsi="Arial" w:cs="Arial"/>
        </w:rPr>
      </w:pPr>
    </w:p>
    <w:p w14:paraId="41F5F22A"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1357FEEA" w14:textId="77777777" w:rsidR="00411396" w:rsidRPr="00411396" w:rsidRDefault="00411396" w:rsidP="00411396">
      <w:pPr>
        <w:pStyle w:val="En-tte"/>
        <w:tabs>
          <w:tab w:val="left" w:pos="864"/>
        </w:tabs>
        <w:rPr>
          <w:rFonts w:ascii="Arial" w:hAnsi="Arial" w:cs="Arial"/>
        </w:rPr>
      </w:pPr>
    </w:p>
    <w:p w14:paraId="31DB1FB0" w14:textId="77777777" w:rsidR="00411396" w:rsidRPr="00411396" w:rsidRDefault="00411396" w:rsidP="00411396">
      <w:pPr>
        <w:pStyle w:val="En-tte"/>
        <w:tabs>
          <w:tab w:val="left" w:pos="864"/>
        </w:tabs>
        <w:rPr>
          <w:rFonts w:ascii="Arial" w:hAnsi="Arial" w:cs="Arial"/>
        </w:rPr>
      </w:pPr>
    </w:p>
    <w:p w14:paraId="3E5B841F" w14:textId="77777777" w:rsidR="00411396" w:rsidRDefault="00411396" w:rsidP="00411396">
      <w:pPr>
        <w:pStyle w:val="En-tte"/>
        <w:tabs>
          <w:tab w:val="left" w:pos="864"/>
        </w:tabs>
        <w:rPr>
          <w:rFonts w:ascii="Arial" w:hAnsi="Arial" w:cs="Arial"/>
        </w:rPr>
      </w:pPr>
    </w:p>
    <w:p w14:paraId="57E8634A" w14:textId="77777777" w:rsidR="00717070" w:rsidRDefault="00717070" w:rsidP="00411396">
      <w:pPr>
        <w:pStyle w:val="En-tte"/>
        <w:tabs>
          <w:tab w:val="left" w:pos="864"/>
        </w:tabs>
        <w:rPr>
          <w:rFonts w:ascii="Arial" w:hAnsi="Arial" w:cs="Arial"/>
        </w:rPr>
      </w:pPr>
    </w:p>
    <w:p w14:paraId="0935F969" w14:textId="77777777" w:rsidR="00717070" w:rsidRDefault="00717070" w:rsidP="00411396">
      <w:pPr>
        <w:pStyle w:val="En-tte"/>
        <w:tabs>
          <w:tab w:val="left" w:pos="864"/>
        </w:tabs>
        <w:rPr>
          <w:rFonts w:ascii="Arial" w:hAnsi="Arial" w:cs="Arial"/>
        </w:rPr>
      </w:pPr>
    </w:p>
    <w:p w14:paraId="76ADD75B" w14:textId="77777777" w:rsidR="00717070" w:rsidRDefault="00717070" w:rsidP="00411396">
      <w:pPr>
        <w:pStyle w:val="En-tte"/>
        <w:tabs>
          <w:tab w:val="left" w:pos="864"/>
        </w:tabs>
        <w:rPr>
          <w:rFonts w:ascii="Arial" w:hAnsi="Arial" w:cs="Arial"/>
        </w:rPr>
      </w:pPr>
    </w:p>
    <w:p w14:paraId="062BB054" w14:textId="77777777" w:rsidR="00717070" w:rsidRDefault="00717070" w:rsidP="00411396">
      <w:pPr>
        <w:pStyle w:val="En-tte"/>
        <w:tabs>
          <w:tab w:val="left" w:pos="864"/>
        </w:tabs>
        <w:rPr>
          <w:rFonts w:ascii="Arial" w:hAnsi="Arial" w:cs="Arial"/>
        </w:rPr>
      </w:pPr>
    </w:p>
    <w:p w14:paraId="55183A24" w14:textId="77777777" w:rsidR="00717070" w:rsidRDefault="00717070" w:rsidP="00411396">
      <w:pPr>
        <w:pStyle w:val="En-tte"/>
        <w:tabs>
          <w:tab w:val="left" w:pos="864"/>
        </w:tabs>
        <w:rPr>
          <w:rFonts w:ascii="Arial" w:hAnsi="Arial" w:cs="Arial"/>
        </w:rPr>
      </w:pPr>
    </w:p>
    <w:p w14:paraId="1D7B56B0" w14:textId="77777777" w:rsidR="00717070" w:rsidRDefault="00717070" w:rsidP="00411396">
      <w:pPr>
        <w:pStyle w:val="En-tte"/>
        <w:tabs>
          <w:tab w:val="left" w:pos="864"/>
        </w:tabs>
        <w:rPr>
          <w:rFonts w:ascii="Arial" w:hAnsi="Arial" w:cs="Arial"/>
        </w:rPr>
      </w:pPr>
    </w:p>
    <w:p w14:paraId="1FB96F16" w14:textId="77777777" w:rsidR="00717070" w:rsidRPr="00411396" w:rsidRDefault="00717070" w:rsidP="00411396">
      <w:pPr>
        <w:pStyle w:val="En-tte"/>
        <w:tabs>
          <w:tab w:val="left" w:pos="864"/>
        </w:tabs>
        <w:rPr>
          <w:rFonts w:ascii="Arial" w:hAnsi="Arial" w:cs="Arial"/>
        </w:rPr>
      </w:pPr>
    </w:p>
    <w:p w14:paraId="27E76DF8" w14:textId="1BB2C9A8" w:rsidR="006838CD" w:rsidRDefault="006838CD">
      <w:pPr>
        <w:suppressAutoHyphens w:val="0"/>
        <w:rPr>
          <w:rFonts w:ascii="Arial" w:hAnsi="Arial" w:cs="Arial"/>
        </w:rPr>
      </w:pPr>
      <w:r>
        <w:rPr>
          <w:rFonts w:ascii="Arial" w:hAnsi="Arial" w:cs="Arial"/>
        </w:rPr>
        <w:br w:type="page"/>
      </w:r>
    </w:p>
    <w:p w14:paraId="34EEE728"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8D0B2F7" w14:textId="77777777">
        <w:tc>
          <w:tcPr>
            <w:tcW w:w="10331" w:type="dxa"/>
            <w:shd w:val="clear" w:color="auto" w:fill="66CCFF"/>
          </w:tcPr>
          <w:p w14:paraId="747287CD"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296E925C"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3"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4"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11F1AB17"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7F3D58C2" w14:textId="77777777" w:rsidR="00472B25" w:rsidRDefault="00472B25">
      <w:pPr>
        <w:tabs>
          <w:tab w:val="left" w:pos="576"/>
        </w:tabs>
        <w:rPr>
          <w:rFonts w:ascii="Arial" w:hAnsi="Arial" w:cs="Arial"/>
          <w:iCs/>
        </w:rPr>
      </w:pPr>
    </w:p>
    <w:p w14:paraId="6F830EA6"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11D5E008"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550051C5"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6F459F4A"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084DDB9F" w14:textId="77777777" w:rsidR="009A04B2" w:rsidRDefault="009A04B2" w:rsidP="00A02975">
            <w:pPr>
              <w:jc w:val="center"/>
              <w:rPr>
                <w:rFonts w:ascii="Arial" w:hAnsi="Arial" w:cs="Arial"/>
                <w:b/>
              </w:rPr>
            </w:pPr>
            <w:r>
              <w:rPr>
                <w:rFonts w:ascii="Arial" w:hAnsi="Arial" w:cs="Arial"/>
                <w:b/>
              </w:rPr>
              <w:t>N°</w:t>
            </w:r>
          </w:p>
          <w:p w14:paraId="2DEF0934" w14:textId="77777777" w:rsidR="009A04B2" w:rsidRDefault="009A04B2" w:rsidP="00827FD0">
            <w:pPr>
              <w:jc w:val="center"/>
              <w:rPr>
                <w:rFonts w:ascii="Arial" w:hAnsi="Arial" w:cs="Arial"/>
                <w:b/>
              </w:rPr>
            </w:pPr>
            <w:r>
              <w:rPr>
                <w:rFonts w:ascii="Arial" w:hAnsi="Arial" w:cs="Arial"/>
                <w:b/>
              </w:rPr>
              <w:t>du</w:t>
            </w:r>
          </w:p>
          <w:p w14:paraId="4640CA56"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vAlign w:val="center"/>
          </w:tcPr>
          <w:p w14:paraId="3E9F12CB"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vAlign w:val="center"/>
          </w:tcPr>
          <w:p w14:paraId="77A0CF82"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0CCEC210" w14:textId="77777777" w:rsidTr="00171BF1">
        <w:trPr>
          <w:trHeight w:val="1021"/>
        </w:trPr>
        <w:tc>
          <w:tcPr>
            <w:tcW w:w="832" w:type="dxa"/>
            <w:tcBorders>
              <w:top w:val="single" w:sz="4" w:space="0" w:color="000000"/>
              <w:left w:val="single" w:sz="4" w:space="0" w:color="000000"/>
            </w:tcBorders>
            <w:shd w:val="clear" w:color="auto" w:fill="CCFFFF"/>
          </w:tcPr>
          <w:p w14:paraId="5CFCDDD5"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6BD70945"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338B948D" w14:textId="77777777" w:rsidR="009A04B2" w:rsidRDefault="009A04B2" w:rsidP="00310F9B">
            <w:pPr>
              <w:snapToGrid w:val="0"/>
              <w:jc w:val="both"/>
              <w:rPr>
                <w:rFonts w:ascii="Arial" w:hAnsi="Arial" w:cs="Arial"/>
              </w:rPr>
            </w:pPr>
          </w:p>
        </w:tc>
      </w:tr>
      <w:tr w:rsidR="009A04B2" w14:paraId="37224164" w14:textId="77777777" w:rsidTr="00171BF1">
        <w:trPr>
          <w:trHeight w:val="1021"/>
        </w:trPr>
        <w:tc>
          <w:tcPr>
            <w:tcW w:w="832" w:type="dxa"/>
            <w:tcBorders>
              <w:left w:val="single" w:sz="4" w:space="0" w:color="000000"/>
            </w:tcBorders>
          </w:tcPr>
          <w:p w14:paraId="72F7954F" w14:textId="77777777" w:rsidR="009A04B2" w:rsidRDefault="009A04B2" w:rsidP="00310F9B">
            <w:pPr>
              <w:snapToGrid w:val="0"/>
              <w:jc w:val="both"/>
              <w:rPr>
                <w:rFonts w:ascii="Arial" w:hAnsi="Arial" w:cs="Arial"/>
              </w:rPr>
            </w:pPr>
          </w:p>
        </w:tc>
        <w:tc>
          <w:tcPr>
            <w:tcW w:w="4394" w:type="dxa"/>
            <w:tcBorders>
              <w:left w:val="single" w:sz="4" w:space="0" w:color="000000"/>
            </w:tcBorders>
          </w:tcPr>
          <w:p w14:paraId="1F27EC11"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tcPr>
          <w:p w14:paraId="5997FF19" w14:textId="77777777" w:rsidR="009A04B2" w:rsidRDefault="009A04B2" w:rsidP="00310F9B">
            <w:pPr>
              <w:snapToGrid w:val="0"/>
              <w:jc w:val="both"/>
              <w:rPr>
                <w:rFonts w:ascii="Arial" w:hAnsi="Arial" w:cs="Arial"/>
              </w:rPr>
            </w:pPr>
          </w:p>
        </w:tc>
      </w:tr>
      <w:tr w:rsidR="009051AC" w14:paraId="23EF9942" w14:textId="77777777" w:rsidTr="00C00E04">
        <w:trPr>
          <w:trHeight w:val="1021"/>
        </w:trPr>
        <w:tc>
          <w:tcPr>
            <w:tcW w:w="832" w:type="dxa"/>
            <w:tcBorders>
              <w:left w:val="single" w:sz="4" w:space="0" w:color="000000"/>
            </w:tcBorders>
            <w:shd w:val="clear" w:color="auto" w:fill="CCFFFF"/>
          </w:tcPr>
          <w:p w14:paraId="373B059E"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6E534414"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0B67B0A0" w14:textId="77777777" w:rsidR="009051AC" w:rsidRDefault="009051AC" w:rsidP="00C00E04">
            <w:pPr>
              <w:snapToGrid w:val="0"/>
              <w:jc w:val="both"/>
              <w:rPr>
                <w:rFonts w:ascii="Arial" w:hAnsi="Arial" w:cs="Arial"/>
              </w:rPr>
            </w:pPr>
          </w:p>
        </w:tc>
      </w:tr>
      <w:tr w:rsidR="002F1469" w14:paraId="4F2C2406" w14:textId="77777777" w:rsidTr="002F1469">
        <w:trPr>
          <w:trHeight w:val="1021"/>
        </w:trPr>
        <w:tc>
          <w:tcPr>
            <w:tcW w:w="832" w:type="dxa"/>
            <w:tcBorders>
              <w:left w:val="single" w:sz="4" w:space="0" w:color="000000"/>
            </w:tcBorders>
          </w:tcPr>
          <w:p w14:paraId="39D7361E" w14:textId="77777777" w:rsidR="002F1469" w:rsidRDefault="002F1469" w:rsidP="00C00E04">
            <w:pPr>
              <w:snapToGrid w:val="0"/>
              <w:jc w:val="both"/>
              <w:rPr>
                <w:rFonts w:ascii="Arial" w:hAnsi="Arial" w:cs="Arial"/>
              </w:rPr>
            </w:pPr>
          </w:p>
        </w:tc>
        <w:tc>
          <w:tcPr>
            <w:tcW w:w="4394" w:type="dxa"/>
            <w:tcBorders>
              <w:left w:val="single" w:sz="4" w:space="0" w:color="000000"/>
            </w:tcBorders>
          </w:tcPr>
          <w:p w14:paraId="1043FF22"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tcPr>
          <w:p w14:paraId="1B9F73DA" w14:textId="77777777" w:rsidR="002F1469" w:rsidRDefault="002F1469" w:rsidP="00C00E04">
            <w:pPr>
              <w:snapToGrid w:val="0"/>
              <w:jc w:val="both"/>
              <w:rPr>
                <w:rFonts w:ascii="Arial" w:hAnsi="Arial" w:cs="Arial"/>
              </w:rPr>
            </w:pPr>
          </w:p>
        </w:tc>
      </w:tr>
      <w:tr w:rsidR="002F1469" w14:paraId="2037A1E0" w14:textId="77777777" w:rsidTr="00C00E04">
        <w:trPr>
          <w:trHeight w:val="1021"/>
        </w:trPr>
        <w:tc>
          <w:tcPr>
            <w:tcW w:w="832" w:type="dxa"/>
            <w:tcBorders>
              <w:left w:val="single" w:sz="4" w:space="0" w:color="000000"/>
            </w:tcBorders>
            <w:shd w:val="clear" w:color="auto" w:fill="CCFFFF"/>
          </w:tcPr>
          <w:p w14:paraId="6B6ECC00"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14950354"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33AD7393" w14:textId="77777777" w:rsidR="002F1469" w:rsidRDefault="002F1469" w:rsidP="00C00E04">
            <w:pPr>
              <w:snapToGrid w:val="0"/>
              <w:jc w:val="both"/>
              <w:rPr>
                <w:rFonts w:ascii="Arial" w:hAnsi="Arial" w:cs="Arial"/>
              </w:rPr>
            </w:pPr>
          </w:p>
        </w:tc>
      </w:tr>
      <w:tr w:rsidR="002F1469" w14:paraId="15CE18F4" w14:textId="77777777" w:rsidTr="002F1469">
        <w:trPr>
          <w:trHeight w:val="1021"/>
        </w:trPr>
        <w:tc>
          <w:tcPr>
            <w:tcW w:w="832" w:type="dxa"/>
            <w:tcBorders>
              <w:left w:val="single" w:sz="4" w:space="0" w:color="000000"/>
            </w:tcBorders>
          </w:tcPr>
          <w:p w14:paraId="1149CF31" w14:textId="77777777" w:rsidR="002F1469" w:rsidRDefault="002F1469" w:rsidP="00C00E04">
            <w:pPr>
              <w:snapToGrid w:val="0"/>
              <w:jc w:val="both"/>
              <w:rPr>
                <w:rFonts w:ascii="Arial" w:hAnsi="Arial" w:cs="Arial"/>
              </w:rPr>
            </w:pPr>
          </w:p>
        </w:tc>
        <w:tc>
          <w:tcPr>
            <w:tcW w:w="4394" w:type="dxa"/>
            <w:tcBorders>
              <w:left w:val="single" w:sz="4" w:space="0" w:color="000000"/>
            </w:tcBorders>
          </w:tcPr>
          <w:p w14:paraId="579E42D9"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tcPr>
          <w:p w14:paraId="6D775393" w14:textId="77777777" w:rsidR="002F1469" w:rsidRDefault="002F1469" w:rsidP="00C00E04">
            <w:pPr>
              <w:snapToGrid w:val="0"/>
              <w:jc w:val="both"/>
              <w:rPr>
                <w:rFonts w:ascii="Arial" w:hAnsi="Arial" w:cs="Arial"/>
              </w:rPr>
            </w:pPr>
          </w:p>
        </w:tc>
      </w:tr>
      <w:tr w:rsidR="009A04B2" w14:paraId="164E3716" w14:textId="77777777" w:rsidTr="00827FD0">
        <w:trPr>
          <w:trHeight w:val="1021"/>
        </w:trPr>
        <w:tc>
          <w:tcPr>
            <w:tcW w:w="832" w:type="dxa"/>
            <w:tcBorders>
              <w:left w:val="single" w:sz="4" w:space="0" w:color="000000"/>
              <w:bottom w:val="single" w:sz="4" w:space="0" w:color="000000"/>
            </w:tcBorders>
            <w:shd w:val="clear" w:color="auto" w:fill="CCFFFF"/>
          </w:tcPr>
          <w:p w14:paraId="1EA00782"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7C4CC8E9"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28C485D0" w14:textId="77777777" w:rsidR="009A04B2" w:rsidRDefault="009A04B2" w:rsidP="00310F9B">
            <w:pPr>
              <w:snapToGrid w:val="0"/>
              <w:jc w:val="both"/>
              <w:rPr>
                <w:rFonts w:ascii="Arial" w:hAnsi="Arial" w:cs="Arial"/>
              </w:rPr>
            </w:pPr>
          </w:p>
        </w:tc>
      </w:tr>
    </w:tbl>
    <w:p w14:paraId="51A3F526"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1A008873"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17F6EDC"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30CCA18C"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5" w:history="1">
        <w:r w:rsidRPr="00386724">
          <w:rPr>
            <w:rStyle w:val="Lienhypertexte"/>
            <w:rFonts w:ascii="Arial" w:hAnsi="Arial" w:cs="Arial"/>
            <w:sz w:val="18"/>
            <w:szCs w:val="18"/>
          </w:rPr>
          <w:t>ICD</w:t>
        </w:r>
      </w:hyperlink>
      <w:r>
        <w:rPr>
          <w:rFonts w:ascii="Arial" w:hAnsi="Arial" w:cs="Arial"/>
          <w:sz w:val="18"/>
          <w:szCs w:val="18"/>
        </w:rPr>
        <w:t>.</w:t>
      </w:r>
    </w:p>
    <w:p w14:paraId="355E5778" w14:textId="29321548" w:rsidR="009540B9" w:rsidRDefault="009540B9">
      <w:pPr>
        <w:suppressAutoHyphens w:val="0"/>
        <w:rPr>
          <w:rFonts w:ascii="Arial" w:hAnsi="Arial" w:cs="Arial"/>
        </w:rPr>
      </w:pPr>
    </w:p>
    <w:p w14:paraId="5B03D0A4" w14:textId="77777777" w:rsidR="006A5F71" w:rsidRDefault="006A5F71">
      <w:pPr>
        <w:pStyle w:val="En-tte"/>
        <w:tabs>
          <w:tab w:val="clear" w:pos="4536"/>
          <w:tab w:val="clear" w:pos="9072"/>
          <w:tab w:val="left" w:pos="864"/>
        </w:tabs>
        <w:rPr>
          <w:rFonts w:ascii="Arial" w:hAnsi="Arial" w:cs="Arial"/>
        </w:rPr>
      </w:pPr>
    </w:p>
    <w:p w14:paraId="2E2D1BBF"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FEDFEC" w14:textId="77777777" w:rsidR="00CD3359" w:rsidRDefault="00CD3359">
      <w:r>
        <w:separator/>
      </w:r>
    </w:p>
  </w:endnote>
  <w:endnote w:type="continuationSeparator" w:id="0">
    <w:p w14:paraId="0EAD52D7" w14:textId="77777777" w:rsidR="00CD3359" w:rsidRDefault="00CD3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433745A1" w14:textId="77777777">
      <w:trPr>
        <w:tblHeader/>
      </w:trPr>
      <w:tc>
        <w:tcPr>
          <w:tcW w:w="3513" w:type="dxa"/>
          <w:shd w:val="clear" w:color="auto" w:fill="66CCFF"/>
        </w:tcPr>
        <w:p w14:paraId="4ED0887B"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3110BF49" w14:textId="3A91942E" w:rsidR="00472B25" w:rsidRDefault="004B4325">
          <w:pPr>
            <w:shd w:val="clear" w:color="auto" w:fill="66CCFF"/>
            <w:snapToGrid w:val="0"/>
            <w:jc w:val="center"/>
            <w:rPr>
              <w:rFonts w:ascii="Arial" w:hAnsi="Arial" w:cs="Arial"/>
              <w:b/>
              <w:bCs/>
            </w:rPr>
          </w:pPr>
          <w:r w:rsidRPr="004B4325">
            <w:rPr>
              <w:rFonts w:ascii="Arial" w:hAnsi="Arial" w:cs="Arial"/>
              <w:b/>
              <w:i/>
              <w:iCs/>
            </w:rPr>
            <w:t>MAR2</w:t>
          </w:r>
          <w:r w:rsidR="008559A2">
            <w:rPr>
              <w:rFonts w:ascii="Arial" w:hAnsi="Arial" w:cs="Arial"/>
              <w:b/>
              <w:i/>
              <w:iCs/>
            </w:rPr>
            <w:t>6</w:t>
          </w:r>
          <w:r w:rsidRPr="004B4325">
            <w:rPr>
              <w:rFonts w:ascii="Arial" w:hAnsi="Arial" w:cs="Arial"/>
              <w:b/>
              <w:i/>
              <w:iCs/>
            </w:rPr>
            <w:t>-0</w:t>
          </w:r>
          <w:r w:rsidR="008559A2">
            <w:rPr>
              <w:rFonts w:ascii="Arial" w:hAnsi="Arial" w:cs="Arial"/>
              <w:b/>
              <w:i/>
              <w:iCs/>
            </w:rPr>
            <w:t>2</w:t>
          </w:r>
        </w:p>
      </w:tc>
      <w:tc>
        <w:tcPr>
          <w:tcW w:w="900" w:type="dxa"/>
          <w:shd w:val="clear" w:color="auto" w:fill="66CCFF"/>
        </w:tcPr>
        <w:p w14:paraId="6A871CDF"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5C6B908B"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c>
        <w:tcPr>
          <w:tcW w:w="180" w:type="dxa"/>
          <w:shd w:val="clear" w:color="auto" w:fill="66CCFF"/>
        </w:tcPr>
        <w:p w14:paraId="2595162A"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638011C9"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r>
  </w:tbl>
  <w:p w14:paraId="3A7703C3"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B8A151" w14:textId="77777777" w:rsidR="00CD3359" w:rsidRDefault="00CD3359">
      <w:r>
        <w:separator/>
      </w:r>
    </w:p>
  </w:footnote>
  <w:footnote w:type="continuationSeparator" w:id="0">
    <w:p w14:paraId="3063BF2B" w14:textId="77777777" w:rsidR="00CD3359" w:rsidRDefault="00CD3359">
      <w:r>
        <w:continuationSeparator/>
      </w:r>
    </w:p>
  </w:footnote>
  <w:footnote w:id="1">
    <w:p w14:paraId="747A6FC3"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801339664">
    <w:abstractNumId w:val="0"/>
  </w:num>
  <w:num w:numId="2" w16cid:durableId="2085637131">
    <w:abstractNumId w:val="1"/>
  </w:num>
  <w:num w:numId="3" w16cid:durableId="1635259165">
    <w:abstractNumId w:val="2"/>
  </w:num>
  <w:num w:numId="4" w16cid:durableId="2023431347">
    <w:abstractNumId w:val="0"/>
  </w:num>
  <w:num w:numId="5" w16cid:durableId="1295797986">
    <w:abstractNumId w:val="3"/>
  </w:num>
  <w:num w:numId="6" w16cid:durableId="533230759">
    <w:abstractNumId w:val="4"/>
  </w:num>
  <w:num w:numId="7" w16cid:durableId="11440037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50CDC"/>
    <w:rsid w:val="000625CC"/>
    <w:rsid w:val="00092585"/>
    <w:rsid w:val="000C70DC"/>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34300"/>
    <w:rsid w:val="00472B25"/>
    <w:rsid w:val="00483E5B"/>
    <w:rsid w:val="004A6D4B"/>
    <w:rsid w:val="004A7F71"/>
    <w:rsid w:val="004B4325"/>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38CD"/>
    <w:rsid w:val="00685900"/>
    <w:rsid w:val="00696240"/>
    <w:rsid w:val="006A340F"/>
    <w:rsid w:val="006A5F71"/>
    <w:rsid w:val="006A7983"/>
    <w:rsid w:val="006B4DD2"/>
    <w:rsid w:val="006C0186"/>
    <w:rsid w:val="006C6E7F"/>
    <w:rsid w:val="006E22A4"/>
    <w:rsid w:val="006E2F47"/>
    <w:rsid w:val="006E6210"/>
    <w:rsid w:val="006F6740"/>
    <w:rsid w:val="00717070"/>
    <w:rsid w:val="007314F1"/>
    <w:rsid w:val="00731BA0"/>
    <w:rsid w:val="00735D85"/>
    <w:rsid w:val="00741ECB"/>
    <w:rsid w:val="00755416"/>
    <w:rsid w:val="00764264"/>
    <w:rsid w:val="00787E55"/>
    <w:rsid w:val="007A7713"/>
    <w:rsid w:val="007B4FB2"/>
    <w:rsid w:val="007C0A0D"/>
    <w:rsid w:val="00815797"/>
    <w:rsid w:val="00826CBB"/>
    <w:rsid w:val="00827FD0"/>
    <w:rsid w:val="00833F59"/>
    <w:rsid w:val="008559A2"/>
    <w:rsid w:val="00866311"/>
    <w:rsid w:val="00872C42"/>
    <w:rsid w:val="00887F8C"/>
    <w:rsid w:val="008A3707"/>
    <w:rsid w:val="008C2177"/>
    <w:rsid w:val="008D2EFB"/>
    <w:rsid w:val="009051AC"/>
    <w:rsid w:val="0090530B"/>
    <w:rsid w:val="00906660"/>
    <w:rsid w:val="00912339"/>
    <w:rsid w:val="0094174C"/>
    <w:rsid w:val="00951406"/>
    <w:rsid w:val="009540B9"/>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E632A"/>
    <w:rsid w:val="00AF3913"/>
    <w:rsid w:val="00B46A1B"/>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D335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9470A"/>
    <w:rsid w:val="00EA3323"/>
    <w:rsid w:val="00EE435B"/>
    <w:rsid w:val="00EE5B56"/>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C8F7028"/>
  <w15:chartTrackingRefBased/>
  <w15:docId w15:val="{19BD69AC-4CB9-42C5-953A-1B80DA0BF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933663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6"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0" Type="http://schemas.openxmlformats.org/officeDocument/2006/relationships/hyperlink" Target="https://www.legifrance.gouv.fr/affichCodeArticle.do?idArticle=LEGIARTI000006795912&amp;cidTexte=LEGITEXT000006073984"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13D9C-C503-479B-86FA-574267C2B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2650</Words>
  <Characters>14580</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17196</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Lahoud Andres, Magali</cp:lastModifiedBy>
  <cp:revision>3</cp:revision>
  <cp:lastPrinted>2016-11-02T14:02:00Z</cp:lastPrinted>
  <dcterms:created xsi:type="dcterms:W3CDTF">2025-10-07T10:39:00Z</dcterms:created>
  <dcterms:modified xsi:type="dcterms:W3CDTF">2025-10-16T08:15:00Z</dcterms:modified>
</cp:coreProperties>
</file>